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2041A9A" w:rsidR="00863F2B" w:rsidRPr="00F3307C" w:rsidRDefault="00A95744">
      <w:pPr>
        <w:pStyle w:val="Nadpis1"/>
        <w:tabs>
          <w:tab w:val="left" w:pos="0"/>
        </w:tabs>
      </w:pPr>
      <w:r>
        <w:t>SEZNAM PŘÍLOH</w:t>
      </w:r>
    </w:p>
    <w:p w14:paraId="6645B9F9" w14:textId="42101B17" w:rsidR="00863F2B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A - PRŮVODNÍ LIST</w:t>
      </w:r>
    </w:p>
    <w:p w14:paraId="4301889E" w14:textId="3C0E7F57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B - SOUHRNNÁ TECHNICKÁ ZPRÁVA</w:t>
      </w:r>
    </w:p>
    <w:p w14:paraId="65200ED2" w14:textId="77777777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</w:p>
    <w:p w14:paraId="12F2137B" w14:textId="15A0EAB8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C.1 - SITUAČNÍ VÝKRES ŠIRŠÍCH VZTAHŮ</w:t>
      </w:r>
    </w:p>
    <w:p w14:paraId="5368CA3E" w14:textId="6E1564AB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C.2 - KATASTRÁLNÍ SITUAČNÍ VÝKRES</w:t>
      </w:r>
    </w:p>
    <w:p w14:paraId="09FC806B" w14:textId="0C18F8BC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C.3.1 - KOORDINAČNÍ SITUAČNÍ VÝKRES - NOVÝ STAV - DÍL I</w:t>
      </w:r>
    </w:p>
    <w:p w14:paraId="02E120CF" w14:textId="07542440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C.3.2 - KOORDINAČNÍ SITUAČNÍ VÝKRES - NOVÝ STAV - DÍL II</w:t>
      </w:r>
    </w:p>
    <w:p w14:paraId="7A6F336F" w14:textId="4038F3FB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C.3.3 - KOORDINAČNÍ SITUAČNÍ VÝKRES - NOVÝ STAV - DÍL III</w:t>
      </w:r>
    </w:p>
    <w:p w14:paraId="3CFD16F1" w14:textId="77777777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</w:p>
    <w:p w14:paraId="6586DA61" w14:textId="7A1B8FBE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D.1.1.1 TECHNICKÁ ZPRÁVA</w:t>
      </w:r>
    </w:p>
    <w:p w14:paraId="0AEDF7D6" w14:textId="32F6E509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D.1.1.</w:t>
      </w:r>
      <w:r w:rsidR="006D6FFA">
        <w:rPr>
          <w:rFonts w:ascii="Arial" w:hAnsi="Arial"/>
          <w:sz w:val="24"/>
        </w:rPr>
        <w:t>3.1</w:t>
      </w:r>
      <w:r w:rsidRPr="00A95744">
        <w:rPr>
          <w:rFonts w:ascii="Arial" w:hAnsi="Arial"/>
          <w:sz w:val="24"/>
        </w:rPr>
        <w:t xml:space="preserve"> - PODÉLNÝ PROFIL</w:t>
      </w:r>
    </w:p>
    <w:p w14:paraId="7C97EAFA" w14:textId="6C2FE862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D.1.1.</w:t>
      </w:r>
      <w:r w:rsidR="006D6FFA">
        <w:rPr>
          <w:rFonts w:ascii="Arial" w:hAnsi="Arial"/>
          <w:sz w:val="24"/>
        </w:rPr>
        <w:t>3.2</w:t>
      </w:r>
      <w:r w:rsidRPr="00A95744">
        <w:rPr>
          <w:rFonts w:ascii="Arial" w:hAnsi="Arial"/>
          <w:sz w:val="24"/>
        </w:rPr>
        <w:t xml:space="preserve"> - PRACOVNÍ PŘÍČNÉ ŘEZY PP1 - PP18</w:t>
      </w:r>
    </w:p>
    <w:p w14:paraId="6864999C" w14:textId="578745FF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D.1.1.</w:t>
      </w:r>
      <w:r w:rsidR="006D6FFA">
        <w:rPr>
          <w:rFonts w:ascii="Arial" w:hAnsi="Arial"/>
          <w:sz w:val="24"/>
        </w:rPr>
        <w:t>3.3</w:t>
      </w:r>
      <w:r w:rsidRPr="00A95744">
        <w:rPr>
          <w:rFonts w:ascii="Arial" w:hAnsi="Arial"/>
          <w:sz w:val="24"/>
        </w:rPr>
        <w:t xml:space="preserve"> - PRACOVNÍ PŘÍČNÉ ŘEZY PP19 - PP37</w:t>
      </w:r>
    </w:p>
    <w:p w14:paraId="72527ACD" w14:textId="35C013C2" w:rsidR="00A95744" w:rsidRDefault="00A95744" w:rsidP="00A95744">
      <w:pPr>
        <w:spacing w:line="360" w:lineRule="auto"/>
        <w:jc w:val="both"/>
        <w:rPr>
          <w:rFonts w:ascii="Arial" w:hAnsi="Arial"/>
          <w:sz w:val="24"/>
        </w:rPr>
      </w:pPr>
      <w:r w:rsidRPr="00A95744">
        <w:rPr>
          <w:rFonts w:ascii="Arial" w:hAnsi="Arial"/>
          <w:sz w:val="24"/>
        </w:rPr>
        <w:t>D.1.1.</w:t>
      </w:r>
      <w:r w:rsidR="006D6FFA">
        <w:rPr>
          <w:rFonts w:ascii="Arial" w:hAnsi="Arial"/>
          <w:sz w:val="24"/>
        </w:rPr>
        <w:t>3.4</w:t>
      </w:r>
      <w:r w:rsidRPr="00A95744">
        <w:rPr>
          <w:rFonts w:ascii="Arial" w:hAnsi="Arial"/>
          <w:sz w:val="24"/>
        </w:rPr>
        <w:t xml:space="preserve"> - VZOROVÉ PŘÍČNÉ ŘEZY</w:t>
      </w:r>
    </w:p>
    <w:p w14:paraId="609C22D2" w14:textId="77777777" w:rsidR="006D6FFA" w:rsidRDefault="006D6FFA" w:rsidP="00A95744">
      <w:pPr>
        <w:spacing w:line="360" w:lineRule="auto"/>
        <w:jc w:val="both"/>
        <w:rPr>
          <w:rFonts w:ascii="Arial" w:hAnsi="Arial"/>
          <w:sz w:val="24"/>
        </w:rPr>
      </w:pPr>
    </w:p>
    <w:p w14:paraId="0F5559A4" w14:textId="5F72621F" w:rsidR="006D6FFA" w:rsidRDefault="006D6FFA" w:rsidP="00A95744">
      <w:pPr>
        <w:spacing w:line="360" w:lineRule="auto"/>
        <w:jc w:val="both"/>
        <w:rPr>
          <w:rFonts w:ascii="Arial" w:hAnsi="Arial"/>
          <w:sz w:val="24"/>
        </w:rPr>
      </w:pPr>
      <w:r w:rsidRPr="006D6FFA">
        <w:rPr>
          <w:rFonts w:ascii="Arial" w:hAnsi="Arial"/>
          <w:sz w:val="24"/>
        </w:rPr>
        <w:t>SOUPIS STAVEBNÍCH PRACÍ, DODÁVEK A SLUŽEB</w:t>
      </w:r>
    </w:p>
    <w:p w14:paraId="0E937C66" w14:textId="4D8CFB26" w:rsidR="006D6FFA" w:rsidRDefault="006D6FFA" w:rsidP="00A9574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 (pouze pro výtisk 1)</w:t>
      </w:r>
    </w:p>
    <w:p w14:paraId="71082C27" w14:textId="77777777" w:rsidR="006D6FFA" w:rsidRDefault="006D6FFA" w:rsidP="00A95744">
      <w:pPr>
        <w:spacing w:line="360" w:lineRule="auto"/>
        <w:jc w:val="both"/>
        <w:rPr>
          <w:rFonts w:ascii="Arial" w:hAnsi="Arial"/>
          <w:sz w:val="24"/>
        </w:rPr>
      </w:pPr>
    </w:p>
    <w:p w14:paraId="55F61432" w14:textId="7D296757" w:rsidR="006D6FFA" w:rsidRDefault="006D6FFA" w:rsidP="00A9574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DOKLADY</w:t>
      </w:r>
    </w:p>
    <w:p w14:paraId="7CAB8527" w14:textId="77777777" w:rsidR="00A95744" w:rsidRPr="00F3307C" w:rsidRDefault="00A95744" w:rsidP="00A95744">
      <w:pPr>
        <w:spacing w:line="360" w:lineRule="auto"/>
        <w:jc w:val="both"/>
        <w:rPr>
          <w:rFonts w:ascii="Arial" w:hAnsi="Arial"/>
          <w:sz w:val="24"/>
        </w:rPr>
      </w:pPr>
    </w:p>
    <w:sectPr w:rsidR="00A95744" w:rsidRPr="00F3307C" w:rsidSect="00EA238C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FA55A" w14:textId="77777777" w:rsidR="00B84174" w:rsidRDefault="00B84174">
      <w:r>
        <w:separator/>
      </w:r>
    </w:p>
  </w:endnote>
  <w:endnote w:type="continuationSeparator" w:id="0">
    <w:p w14:paraId="2D7BA840" w14:textId="77777777" w:rsidR="00B84174" w:rsidRDefault="00B8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4A30A" w14:textId="77777777" w:rsidR="00B84174" w:rsidRDefault="00B84174">
      <w:r>
        <w:separator/>
      </w:r>
    </w:p>
  </w:footnote>
  <w:footnote w:type="continuationSeparator" w:id="0">
    <w:p w14:paraId="0CADA405" w14:textId="77777777" w:rsidR="00B84174" w:rsidRDefault="00B84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7684672F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6D6FFA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BE096F">
      <w:rPr>
        <w:i/>
      </w:rPr>
      <w:t xml:space="preserve">         </w:t>
    </w:r>
    <w:r w:rsidR="006D6FFA">
      <w:rPr>
        <w:i/>
      </w:rPr>
      <w:t>srpen</w:t>
    </w:r>
    <w:r w:rsidR="00AA03AB">
      <w:rPr>
        <w:i/>
      </w:rPr>
      <w:t xml:space="preserve"> 2025</w:t>
    </w:r>
  </w:p>
  <w:p w14:paraId="5863EF22" w14:textId="0E611942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BE096F">
      <w:rPr>
        <w:rFonts w:ascii="Arial" w:hAnsi="Arial" w:cs="Arial"/>
      </w:rPr>
      <w:t>Bystřice, Olomouc, ř.km 0,000-1,170 – nánosy – projektová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243E6"/>
    <w:rsid w:val="00037576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47F"/>
    <w:rsid w:val="001269D0"/>
    <w:rsid w:val="00132CF5"/>
    <w:rsid w:val="0014363A"/>
    <w:rsid w:val="00165F5A"/>
    <w:rsid w:val="001667B5"/>
    <w:rsid w:val="00174901"/>
    <w:rsid w:val="001B148A"/>
    <w:rsid w:val="001C72D7"/>
    <w:rsid w:val="001C7837"/>
    <w:rsid w:val="001E6C8E"/>
    <w:rsid w:val="001F2184"/>
    <w:rsid w:val="00215DDD"/>
    <w:rsid w:val="002207AB"/>
    <w:rsid w:val="002270BE"/>
    <w:rsid w:val="00245060"/>
    <w:rsid w:val="0024674E"/>
    <w:rsid w:val="00255DD4"/>
    <w:rsid w:val="002756FF"/>
    <w:rsid w:val="00281EF3"/>
    <w:rsid w:val="0028296D"/>
    <w:rsid w:val="00292C37"/>
    <w:rsid w:val="00293850"/>
    <w:rsid w:val="002A50FA"/>
    <w:rsid w:val="002B245D"/>
    <w:rsid w:val="002B355F"/>
    <w:rsid w:val="002C160F"/>
    <w:rsid w:val="002D0ACA"/>
    <w:rsid w:val="002D6994"/>
    <w:rsid w:val="002E04A5"/>
    <w:rsid w:val="002E5CDB"/>
    <w:rsid w:val="002E5E46"/>
    <w:rsid w:val="002F1344"/>
    <w:rsid w:val="002F797D"/>
    <w:rsid w:val="00307FEC"/>
    <w:rsid w:val="00323035"/>
    <w:rsid w:val="00323BA9"/>
    <w:rsid w:val="00340C2E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17117"/>
    <w:rsid w:val="0042354C"/>
    <w:rsid w:val="00426FAA"/>
    <w:rsid w:val="0042798C"/>
    <w:rsid w:val="00427A4F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B5FD2"/>
    <w:rsid w:val="004C0CB4"/>
    <w:rsid w:val="004C1222"/>
    <w:rsid w:val="004D5E75"/>
    <w:rsid w:val="004D6A62"/>
    <w:rsid w:val="004E126C"/>
    <w:rsid w:val="004E4116"/>
    <w:rsid w:val="004F13D9"/>
    <w:rsid w:val="004F7A98"/>
    <w:rsid w:val="00512EDE"/>
    <w:rsid w:val="00514859"/>
    <w:rsid w:val="00515818"/>
    <w:rsid w:val="0053335D"/>
    <w:rsid w:val="00537DC3"/>
    <w:rsid w:val="0054293D"/>
    <w:rsid w:val="0054447B"/>
    <w:rsid w:val="00544C58"/>
    <w:rsid w:val="00545B9D"/>
    <w:rsid w:val="005527F3"/>
    <w:rsid w:val="0059413E"/>
    <w:rsid w:val="005A4E68"/>
    <w:rsid w:val="005A5F93"/>
    <w:rsid w:val="005B20E0"/>
    <w:rsid w:val="005B39CB"/>
    <w:rsid w:val="005B40DB"/>
    <w:rsid w:val="005E2FF3"/>
    <w:rsid w:val="005E61D1"/>
    <w:rsid w:val="005F292D"/>
    <w:rsid w:val="005F55AF"/>
    <w:rsid w:val="00606B76"/>
    <w:rsid w:val="00610391"/>
    <w:rsid w:val="00614914"/>
    <w:rsid w:val="006236F3"/>
    <w:rsid w:val="00626296"/>
    <w:rsid w:val="00630145"/>
    <w:rsid w:val="006316F6"/>
    <w:rsid w:val="00637531"/>
    <w:rsid w:val="0063758B"/>
    <w:rsid w:val="00640C1A"/>
    <w:rsid w:val="00641E08"/>
    <w:rsid w:val="006424AA"/>
    <w:rsid w:val="00655935"/>
    <w:rsid w:val="006569E7"/>
    <w:rsid w:val="00681259"/>
    <w:rsid w:val="006A1C29"/>
    <w:rsid w:val="006B2145"/>
    <w:rsid w:val="006D4DB8"/>
    <w:rsid w:val="006D6FFA"/>
    <w:rsid w:val="006F10AE"/>
    <w:rsid w:val="006F2388"/>
    <w:rsid w:val="006F3E7D"/>
    <w:rsid w:val="00714B36"/>
    <w:rsid w:val="0072097A"/>
    <w:rsid w:val="00722725"/>
    <w:rsid w:val="007237A0"/>
    <w:rsid w:val="007247B4"/>
    <w:rsid w:val="007328DE"/>
    <w:rsid w:val="00735490"/>
    <w:rsid w:val="00752CC2"/>
    <w:rsid w:val="00757A2F"/>
    <w:rsid w:val="00762F69"/>
    <w:rsid w:val="00767455"/>
    <w:rsid w:val="00772D5D"/>
    <w:rsid w:val="007828BF"/>
    <w:rsid w:val="0079109E"/>
    <w:rsid w:val="00795AD5"/>
    <w:rsid w:val="007A3910"/>
    <w:rsid w:val="007A4E03"/>
    <w:rsid w:val="007B33FF"/>
    <w:rsid w:val="007B6E76"/>
    <w:rsid w:val="007D6BDD"/>
    <w:rsid w:val="007F01BF"/>
    <w:rsid w:val="007F2B16"/>
    <w:rsid w:val="007F5F29"/>
    <w:rsid w:val="00817FF4"/>
    <w:rsid w:val="008327AC"/>
    <w:rsid w:val="00841D24"/>
    <w:rsid w:val="00841F95"/>
    <w:rsid w:val="00852FD6"/>
    <w:rsid w:val="00863F2B"/>
    <w:rsid w:val="008A3711"/>
    <w:rsid w:val="008B1296"/>
    <w:rsid w:val="008B5149"/>
    <w:rsid w:val="008B74B6"/>
    <w:rsid w:val="008D176D"/>
    <w:rsid w:val="00904C99"/>
    <w:rsid w:val="00904D70"/>
    <w:rsid w:val="00915E99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4E7A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76471"/>
    <w:rsid w:val="00A76B0B"/>
    <w:rsid w:val="00A85176"/>
    <w:rsid w:val="00A95744"/>
    <w:rsid w:val="00AA03AB"/>
    <w:rsid w:val="00AA5D03"/>
    <w:rsid w:val="00AB3754"/>
    <w:rsid w:val="00AC61D7"/>
    <w:rsid w:val="00AC705E"/>
    <w:rsid w:val="00AD11AF"/>
    <w:rsid w:val="00AD311F"/>
    <w:rsid w:val="00AD6010"/>
    <w:rsid w:val="00B13ADA"/>
    <w:rsid w:val="00B424A6"/>
    <w:rsid w:val="00B43559"/>
    <w:rsid w:val="00B60F84"/>
    <w:rsid w:val="00B82B4B"/>
    <w:rsid w:val="00B84174"/>
    <w:rsid w:val="00B93749"/>
    <w:rsid w:val="00BB11A9"/>
    <w:rsid w:val="00BE096F"/>
    <w:rsid w:val="00BE7325"/>
    <w:rsid w:val="00BF6CC9"/>
    <w:rsid w:val="00C028C5"/>
    <w:rsid w:val="00C03DD6"/>
    <w:rsid w:val="00C1465E"/>
    <w:rsid w:val="00C20B45"/>
    <w:rsid w:val="00C25A25"/>
    <w:rsid w:val="00C3221F"/>
    <w:rsid w:val="00C40E7C"/>
    <w:rsid w:val="00C472F4"/>
    <w:rsid w:val="00C47A2B"/>
    <w:rsid w:val="00C5440D"/>
    <w:rsid w:val="00C6427F"/>
    <w:rsid w:val="00C75788"/>
    <w:rsid w:val="00C90161"/>
    <w:rsid w:val="00CB0A10"/>
    <w:rsid w:val="00CB6134"/>
    <w:rsid w:val="00CB69D6"/>
    <w:rsid w:val="00CB73C4"/>
    <w:rsid w:val="00CC0AD2"/>
    <w:rsid w:val="00CD1081"/>
    <w:rsid w:val="00CD5A6F"/>
    <w:rsid w:val="00CE7F68"/>
    <w:rsid w:val="00CF4084"/>
    <w:rsid w:val="00CF65C5"/>
    <w:rsid w:val="00D05E86"/>
    <w:rsid w:val="00D120ED"/>
    <w:rsid w:val="00D13A98"/>
    <w:rsid w:val="00D25B8F"/>
    <w:rsid w:val="00D34652"/>
    <w:rsid w:val="00D44455"/>
    <w:rsid w:val="00D51AE6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059AC"/>
    <w:rsid w:val="00E11AAD"/>
    <w:rsid w:val="00E20655"/>
    <w:rsid w:val="00E22866"/>
    <w:rsid w:val="00E22FB1"/>
    <w:rsid w:val="00E2601F"/>
    <w:rsid w:val="00E37B9D"/>
    <w:rsid w:val="00E47851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D42CC-AA9D-4ADB-8DC6-C854706B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579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4</cp:revision>
  <cp:lastPrinted>2025-05-19T16:35:00Z</cp:lastPrinted>
  <dcterms:created xsi:type="dcterms:W3CDTF">2025-06-30T10:18:00Z</dcterms:created>
  <dcterms:modified xsi:type="dcterms:W3CDTF">2025-08-15T08:33:00Z</dcterms:modified>
</cp:coreProperties>
</file>